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75C77" w14:textId="4575A3C2" w:rsidR="00A17AD6" w:rsidRPr="00BE404F" w:rsidRDefault="00792F74" w:rsidP="002D457C">
      <w:pPr>
        <w:spacing w:before="120"/>
        <w:jc w:val="right"/>
        <w:rPr>
          <w:rFonts w:ascii="Calibri" w:hAnsi="Calibri" w:cs="Calibri"/>
          <w:b/>
          <w:bCs/>
        </w:rPr>
      </w:pPr>
      <w:r w:rsidRPr="00BE404F">
        <w:rPr>
          <w:rFonts w:ascii="Calibri" w:hAnsi="Calibri" w:cs="Calibri"/>
          <w:b/>
          <w:bCs/>
        </w:rPr>
        <w:t xml:space="preserve">ZAŁĄCZNIK nr </w:t>
      </w:r>
      <w:r w:rsidR="00AB75A3" w:rsidRPr="00BE404F">
        <w:rPr>
          <w:rFonts w:ascii="Calibri" w:hAnsi="Calibri" w:cs="Calibri"/>
          <w:b/>
          <w:bCs/>
        </w:rPr>
        <w:t>2 do Zapytania ofertowego nr</w:t>
      </w:r>
      <w:r w:rsidR="00F13BE2">
        <w:rPr>
          <w:rFonts w:ascii="Calibri" w:hAnsi="Calibri" w:cs="Calibri"/>
          <w:b/>
          <w:bCs/>
        </w:rPr>
        <w:t xml:space="preserve"> </w:t>
      </w:r>
      <w:r w:rsidR="003269ED">
        <w:rPr>
          <w:rFonts w:ascii="Calibri" w:hAnsi="Calibri" w:cs="Calibri"/>
          <w:b/>
          <w:bCs/>
        </w:rPr>
        <w:t>14</w:t>
      </w:r>
      <w:r w:rsidR="00993991" w:rsidRPr="00993991">
        <w:rPr>
          <w:rFonts w:ascii="Calibri" w:hAnsi="Calibri" w:cs="Calibri"/>
          <w:b/>
          <w:bCs/>
        </w:rPr>
        <w:t>/240</w:t>
      </w:r>
      <w:r w:rsidR="00520682">
        <w:rPr>
          <w:rFonts w:ascii="Calibri" w:hAnsi="Calibri" w:cs="Calibri"/>
          <w:b/>
          <w:bCs/>
        </w:rPr>
        <w:t>16</w:t>
      </w:r>
      <w:r w:rsidR="00993991" w:rsidRPr="00993991">
        <w:rPr>
          <w:rFonts w:ascii="Calibri" w:hAnsi="Calibri" w:cs="Calibri"/>
          <w:b/>
          <w:bCs/>
        </w:rPr>
        <w:t>/KDK/2025</w:t>
      </w:r>
    </w:p>
    <w:p w14:paraId="6562E951" w14:textId="77777777" w:rsidR="002D457C" w:rsidRPr="00BE404F" w:rsidRDefault="002D457C" w:rsidP="002D457C">
      <w:pPr>
        <w:spacing w:before="120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BE404F" w14:paraId="216C709C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E9DA916" w14:textId="77777777" w:rsidR="00AB75A3" w:rsidRPr="00BE404F" w:rsidRDefault="00A17AD6" w:rsidP="00A17AD6">
            <w:pPr>
              <w:pStyle w:val="Akapitzlist"/>
              <w:spacing w:before="120" w:after="60"/>
              <w:ind w:left="360"/>
              <w:jc w:val="center"/>
              <w:rPr>
                <w:rFonts w:ascii="Calibri" w:hAnsi="Calibri" w:cs="Calibri"/>
                <w:b/>
                <w:bCs/>
              </w:rPr>
            </w:pPr>
            <w:r w:rsidRPr="00BE404F">
              <w:rPr>
                <w:rFonts w:ascii="Calibri" w:hAnsi="Calibri" w:cs="Calibri"/>
                <w:b/>
                <w:bCs/>
              </w:rPr>
              <w:t>DOŚWIADCZENIE WYKONAWCY</w:t>
            </w:r>
          </w:p>
        </w:tc>
      </w:tr>
    </w:tbl>
    <w:p w14:paraId="5828CC50" w14:textId="77777777" w:rsidR="00D07D3E" w:rsidRPr="00BE404F" w:rsidRDefault="00D07D3E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6558DFA4" w14:textId="10AF3CDF" w:rsidR="001A57F5" w:rsidRDefault="00A17AD6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  <w:r w:rsidRPr="00BE404F">
        <w:rPr>
          <w:rFonts w:ascii="Calibri" w:hAnsi="Calibri" w:cs="Calibri"/>
          <w:i/>
          <w:iCs/>
        </w:rPr>
        <w:t>Nazwa</w:t>
      </w:r>
      <w:r w:rsidR="00BD66E6">
        <w:rPr>
          <w:rFonts w:ascii="Calibri" w:hAnsi="Calibri" w:cs="Calibri"/>
          <w:i/>
          <w:iCs/>
        </w:rPr>
        <w:t>/Imię i nazwisko</w:t>
      </w:r>
      <w:r w:rsidR="00BD66E6" w:rsidRPr="00BE404F">
        <w:rPr>
          <w:rFonts w:ascii="Calibri" w:hAnsi="Calibri" w:cs="Calibri"/>
          <w:i/>
          <w:iCs/>
        </w:rPr>
        <w:t xml:space="preserve"> </w:t>
      </w:r>
      <w:r w:rsidR="00F22EE1" w:rsidRPr="00BE404F">
        <w:rPr>
          <w:rFonts w:ascii="Calibri" w:hAnsi="Calibri" w:cs="Calibri"/>
          <w:i/>
          <w:iCs/>
        </w:rPr>
        <w:t>Wykonawcy</w:t>
      </w:r>
      <w:r w:rsidR="006157CF" w:rsidRPr="00BE404F">
        <w:rPr>
          <w:rFonts w:ascii="Calibri" w:hAnsi="Calibri" w:cs="Calibri"/>
          <w:i/>
          <w:iCs/>
        </w:rPr>
        <w:t>:</w:t>
      </w:r>
    </w:p>
    <w:p w14:paraId="1927A9B2" w14:textId="77777777" w:rsidR="001A57F5" w:rsidRDefault="001A57F5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FBB2CB" w14:textId="6273591A" w:rsidR="006157CF" w:rsidRPr="00BE404F" w:rsidRDefault="006157CF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  <w:r w:rsidRPr="00BE404F">
        <w:rPr>
          <w:rFonts w:ascii="Calibri" w:hAnsi="Calibri" w:cs="Calibri"/>
          <w:i/>
          <w:iCs/>
        </w:rPr>
        <w:t>_____________</w:t>
      </w:r>
      <w:r w:rsidR="00240D86" w:rsidRPr="00BE404F">
        <w:rPr>
          <w:rFonts w:ascii="Calibri" w:hAnsi="Calibri" w:cs="Calibri"/>
          <w:i/>
          <w:iCs/>
        </w:rPr>
        <w:t>______________</w:t>
      </w:r>
      <w:r w:rsidR="00EE35A3">
        <w:rPr>
          <w:rFonts w:ascii="Calibri" w:hAnsi="Calibri" w:cs="Calibri"/>
          <w:i/>
          <w:iCs/>
        </w:rPr>
        <w:t>_____</w:t>
      </w:r>
      <w:r w:rsidRPr="00BE404F">
        <w:rPr>
          <w:rFonts w:ascii="Calibri" w:hAnsi="Calibri" w:cs="Calibri"/>
          <w:i/>
          <w:iCs/>
        </w:rPr>
        <w:t>________________</w:t>
      </w:r>
    </w:p>
    <w:p w14:paraId="4306E672" w14:textId="77777777" w:rsidR="00ED629E" w:rsidRPr="00BE404F" w:rsidRDefault="00ED629E" w:rsidP="004C20D2">
      <w:pPr>
        <w:jc w:val="both"/>
        <w:rPr>
          <w:rFonts w:ascii="Calibri" w:hAnsi="Calibri" w:cs="Calibri"/>
        </w:rPr>
      </w:pPr>
    </w:p>
    <w:p w14:paraId="7AC36EF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3683F0FD" w14:textId="22BC21B0" w:rsidR="00A17AD6" w:rsidRPr="00BE404F" w:rsidRDefault="00A17AD6" w:rsidP="00BE404F">
      <w:pPr>
        <w:numPr>
          <w:ilvl w:val="0"/>
          <w:numId w:val="10"/>
        </w:numPr>
        <w:ind w:left="284" w:hanging="284"/>
        <w:rPr>
          <w:rFonts w:ascii="Calibri" w:hAnsi="Calibri" w:cs="Calibri"/>
          <w:b/>
          <w:u w:val="single"/>
        </w:rPr>
      </w:pPr>
      <w:r w:rsidRPr="00BE404F">
        <w:rPr>
          <w:rFonts w:ascii="Calibri" w:hAnsi="Calibri" w:cs="Calibri"/>
          <w:b/>
        </w:rPr>
        <w:t xml:space="preserve">Wykaz </w:t>
      </w:r>
      <w:r w:rsidR="00993991">
        <w:rPr>
          <w:rFonts w:ascii="Calibri" w:hAnsi="Calibri" w:cs="Calibri"/>
          <w:b/>
        </w:rPr>
        <w:t xml:space="preserve">usług/zadań w zakresie </w:t>
      </w:r>
      <w:r w:rsidR="00993991" w:rsidRPr="00993991">
        <w:rPr>
          <w:rFonts w:ascii="Calibri" w:hAnsi="Calibri" w:cs="Calibri"/>
          <w:b/>
        </w:rPr>
        <w:t>kompleksowej realizacji kursów języka polskiego jako obcego</w:t>
      </w:r>
      <w:r w:rsidR="006550F2" w:rsidRPr="00BE404F">
        <w:rPr>
          <w:rFonts w:ascii="Calibri" w:hAnsi="Calibri" w:cs="Calibri"/>
          <w:b/>
        </w:rPr>
        <w:t>, zrealizowanych w ostatnich 3 latach przed upływem terminu składania ofert</w:t>
      </w:r>
      <w:r w:rsidR="00040562" w:rsidRPr="00BE404F">
        <w:rPr>
          <w:rFonts w:ascii="Calibri" w:hAnsi="Calibri" w:cs="Calibri"/>
          <w:b/>
        </w:rPr>
        <w:t>:</w:t>
      </w:r>
    </w:p>
    <w:p w14:paraId="7EC0E0DD" w14:textId="77777777" w:rsidR="00A17AD6" w:rsidRPr="00BE404F" w:rsidRDefault="00A17AD6" w:rsidP="00A17AD6">
      <w:pPr>
        <w:rPr>
          <w:b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11377E" w:rsidRPr="00BE404F" w14:paraId="6B855B6E" w14:textId="77777777" w:rsidTr="0011377E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0EC405E5" w14:textId="77777777" w:rsidR="009C2B1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Przedmiot</w:t>
            </w:r>
            <w:r w:rsidR="009C2B1E">
              <w:rPr>
                <w:rFonts w:ascii="Calibri" w:hAnsi="Calibri" w:cs="Calibri"/>
                <w:b/>
              </w:rPr>
              <w:t xml:space="preserve"> usługi/</w:t>
            </w:r>
            <w:r w:rsidRPr="00BE404F">
              <w:rPr>
                <w:rFonts w:ascii="Calibri" w:hAnsi="Calibri" w:cs="Calibri"/>
                <w:b/>
              </w:rPr>
              <w:t>zadania</w:t>
            </w:r>
          </w:p>
          <w:p w14:paraId="487F7F03" w14:textId="209F662D" w:rsidR="0011377E" w:rsidRPr="00BE404F" w:rsidRDefault="009C2B1E" w:rsidP="009C2B1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oraz z</w:t>
            </w:r>
            <w:r w:rsidR="0011377E" w:rsidRPr="00BE404F">
              <w:rPr>
                <w:rFonts w:ascii="Calibri" w:hAnsi="Calibri" w:cs="Calibri"/>
                <w:b/>
              </w:rPr>
              <w:t>akres usługi</w:t>
            </w:r>
            <w:r>
              <w:rPr>
                <w:rFonts w:ascii="Calibri" w:hAnsi="Calibri" w:cs="Calibri"/>
                <w:b/>
              </w:rPr>
              <w:t>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4BF0F33" w14:textId="77777777" w:rsidR="0011377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Wartość zadania/</w:t>
            </w:r>
          </w:p>
          <w:p w14:paraId="5E387253" w14:textId="48620DFA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usługi</w:t>
            </w:r>
            <w:r w:rsidRPr="00BE404F">
              <w:rPr>
                <w:rFonts w:ascii="Calibri" w:hAnsi="Calibri" w:cs="Calibri"/>
                <w:b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686CAF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Data wykonania</w:t>
            </w:r>
          </w:p>
          <w:p w14:paraId="6C26613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[od (miesiąc/ rok)</w:t>
            </w:r>
          </w:p>
          <w:p w14:paraId="176D61B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5A4B5DCF" w14:textId="77777777" w:rsidR="0011377E" w:rsidRPr="00BE404F" w:rsidRDefault="0011377E" w:rsidP="00B00406">
            <w:pPr>
              <w:pStyle w:val="Tematkomentarza"/>
              <w:jc w:val="center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BE404F">
              <w:rPr>
                <w:rFonts w:ascii="Calibri" w:hAnsi="Calibri"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11377E" w:rsidRPr="00BE404F" w14:paraId="30B22569" w14:textId="77777777" w:rsidTr="0011377E">
        <w:trPr>
          <w:trHeight w:val="972"/>
        </w:trPr>
        <w:tc>
          <w:tcPr>
            <w:tcW w:w="3629" w:type="dxa"/>
            <w:vAlign w:val="center"/>
          </w:tcPr>
          <w:p w14:paraId="76116B7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vAlign w:val="center"/>
          </w:tcPr>
          <w:p w14:paraId="1554B2A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vAlign w:val="center"/>
          </w:tcPr>
          <w:p w14:paraId="6D55DB2C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vAlign w:val="center"/>
          </w:tcPr>
          <w:p w14:paraId="11C61D86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0A79F16C" w14:textId="77777777" w:rsidTr="0011377E">
        <w:trPr>
          <w:trHeight w:val="972"/>
        </w:trPr>
        <w:tc>
          <w:tcPr>
            <w:tcW w:w="3629" w:type="dxa"/>
            <w:vAlign w:val="center"/>
          </w:tcPr>
          <w:p w14:paraId="26AAB02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vAlign w:val="center"/>
          </w:tcPr>
          <w:p w14:paraId="7D348B1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vAlign w:val="center"/>
          </w:tcPr>
          <w:p w14:paraId="63C85FF8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vAlign w:val="center"/>
          </w:tcPr>
          <w:p w14:paraId="1916A7E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1C85FD5A" w14:textId="77777777" w:rsidTr="0011377E">
        <w:trPr>
          <w:trHeight w:val="972"/>
        </w:trPr>
        <w:tc>
          <w:tcPr>
            <w:tcW w:w="3629" w:type="dxa"/>
            <w:vAlign w:val="center"/>
          </w:tcPr>
          <w:p w14:paraId="3D51E950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vAlign w:val="center"/>
          </w:tcPr>
          <w:p w14:paraId="0A70766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vAlign w:val="center"/>
          </w:tcPr>
          <w:p w14:paraId="177C4809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vAlign w:val="center"/>
          </w:tcPr>
          <w:p w14:paraId="15E42E3B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7BDB1F2" w14:textId="77777777" w:rsidR="00A17AD6" w:rsidRPr="00BE404F" w:rsidRDefault="00A17AD6" w:rsidP="00A17AD6"/>
    <w:p w14:paraId="13603C6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6DF8EFD6" w14:textId="77777777" w:rsidR="004C20D2" w:rsidRPr="00BE404F" w:rsidRDefault="004C20D2" w:rsidP="00BE404F">
      <w:pPr>
        <w:numPr>
          <w:ilvl w:val="0"/>
          <w:numId w:val="10"/>
        </w:numPr>
        <w:ind w:left="284" w:hanging="284"/>
        <w:rPr>
          <w:rFonts w:ascii="Calibri" w:hAnsi="Calibri" w:cs="Calibri"/>
        </w:rPr>
      </w:pPr>
      <w:r w:rsidRPr="00BE404F">
        <w:rPr>
          <w:rFonts w:ascii="Calibri" w:hAnsi="Calibri" w:cs="Calibri"/>
        </w:rPr>
        <w:t>Świadomy/a odpowiedzialności za s</w:t>
      </w:r>
      <w:r w:rsidR="00A17AD6" w:rsidRPr="00BE404F">
        <w:rPr>
          <w:rFonts w:ascii="Calibri" w:hAnsi="Calibri" w:cs="Calibri"/>
        </w:rPr>
        <w:t xml:space="preserve">kładanie fałszywych oświadczeń </w:t>
      </w:r>
      <w:r w:rsidRPr="00BE404F">
        <w:rPr>
          <w:rFonts w:ascii="Calibri" w:hAnsi="Calibri" w:cs="Calibri"/>
        </w:rPr>
        <w:t xml:space="preserve">informuję, iż dane wskazane powyżej są zgodne z prawdą. </w:t>
      </w:r>
    </w:p>
    <w:p w14:paraId="0215D118" w14:textId="77777777" w:rsidR="004A05F8" w:rsidRDefault="004A05F8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1A032C02" w14:textId="77777777" w:rsidR="00A17AD6" w:rsidRPr="00E92A5B" w:rsidRDefault="00A17AD6" w:rsidP="004A05F8">
      <w:pPr>
        <w:spacing w:before="120"/>
        <w:jc w:val="both"/>
        <w:rPr>
          <w:rFonts w:ascii="Calibri" w:hAnsi="Calibri" w:cs="Calibri"/>
        </w:rPr>
      </w:pPr>
    </w:p>
    <w:p w14:paraId="06BC1B9A" w14:textId="77777777" w:rsidR="00A17AD6" w:rsidRPr="00E92A5B" w:rsidRDefault="00A17AD6" w:rsidP="004A05F8">
      <w:pPr>
        <w:spacing w:before="120"/>
        <w:jc w:val="both"/>
        <w:rPr>
          <w:rFonts w:ascii="Calibri" w:hAnsi="Calibri" w:cs="Calibri"/>
        </w:rPr>
      </w:pPr>
    </w:p>
    <w:p w14:paraId="797BA960" w14:textId="77777777" w:rsidR="00D07D3E" w:rsidRPr="00E92A5B" w:rsidRDefault="00D07D3E" w:rsidP="004A05F8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E92A5B" w14:paraId="267AD31E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1DBE31" w14:textId="77777777" w:rsidR="008110A4" w:rsidRPr="00E92A5B" w:rsidRDefault="008110A4" w:rsidP="00ED629E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92A5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160A15" w14:textId="77777777" w:rsidR="008110A4" w:rsidRPr="00E92A5B" w:rsidRDefault="008110A4" w:rsidP="00ED629E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8DAEE2" w14:textId="77777777" w:rsidR="008110A4" w:rsidRPr="00E92A5B" w:rsidRDefault="008110A4" w:rsidP="00ED629E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92A5B">
              <w:rPr>
                <w:rFonts w:ascii="Calibri" w:hAnsi="Calibri" w:cs="Calibri"/>
                <w:bCs/>
              </w:rPr>
              <w:t xml:space="preserve">Czytelny podpis </w:t>
            </w:r>
            <w:r w:rsidR="002901BB" w:rsidRPr="00E92A5B">
              <w:rPr>
                <w:rFonts w:ascii="Calibri" w:hAnsi="Calibri" w:cs="Calibri"/>
                <w:bCs/>
              </w:rPr>
              <w:t>Wykonawcy</w:t>
            </w:r>
          </w:p>
        </w:tc>
      </w:tr>
    </w:tbl>
    <w:p w14:paraId="5101F685" w14:textId="77777777" w:rsidR="00792F74" w:rsidRPr="00E92A5B" w:rsidRDefault="00460235" w:rsidP="00460235">
      <w:pPr>
        <w:jc w:val="center"/>
        <w:rPr>
          <w:rFonts w:ascii="Calibri" w:hAnsi="Calibri" w:cs="Calibri"/>
        </w:rPr>
      </w:pPr>
      <w:r w:rsidRPr="00E92A5B">
        <w:rPr>
          <w:rFonts w:ascii="Calibri" w:hAnsi="Calibri" w:cs="Calibri"/>
        </w:rPr>
        <w:t xml:space="preserve">                                                                                                               (pieczątka firmowa)</w:t>
      </w:r>
    </w:p>
    <w:sectPr w:rsidR="00792F74" w:rsidRPr="00E92A5B" w:rsidSect="0038259A">
      <w:headerReference w:type="default" r:id="rId8"/>
      <w:pgSz w:w="11906" w:h="16838"/>
      <w:pgMar w:top="1671" w:right="1134" w:bottom="284" w:left="1134" w:header="56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F96BA" w14:textId="77777777" w:rsidR="00757AA2" w:rsidRDefault="00757AA2">
      <w:r>
        <w:separator/>
      </w:r>
    </w:p>
  </w:endnote>
  <w:endnote w:type="continuationSeparator" w:id="0">
    <w:p w14:paraId="2D75266B" w14:textId="77777777" w:rsidR="00757AA2" w:rsidRDefault="0075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1F9C3" w14:textId="77777777" w:rsidR="00757AA2" w:rsidRDefault="00757AA2">
      <w:r>
        <w:separator/>
      </w:r>
    </w:p>
  </w:footnote>
  <w:footnote w:type="continuationSeparator" w:id="0">
    <w:p w14:paraId="5094B605" w14:textId="77777777" w:rsidR="00757AA2" w:rsidRDefault="0075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03022" w14:textId="08BD63A0" w:rsidR="00F22EE1" w:rsidRDefault="00520682" w:rsidP="00BE404F">
    <w:pPr>
      <w:pStyle w:val="Nagwek"/>
      <w:tabs>
        <w:tab w:val="center" w:pos="4819"/>
        <w:tab w:val="left" w:pos="7760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14739BAF">
          <wp:simplePos x="0" y="0"/>
          <wp:positionH relativeFrom="margin">
            <wp:posOffset>345799</wp:posOffset>
          </wp:positionH>
          <wp:positionV relativeFrom="paragraph">
            <wp:posOffset>-161566</wp:posOffset>
          </wp:positionV>
          <wp:extent cx="5760720" cy="757555"/>
          <wp:effectExtent l="0" t="0" r="0" b="0"/>
          <wp:wrapSquare wrapText="bothSides"/>
          <wp:docPr id="623088349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8326">
    <w:abstractNumId w:val="0"/>
  </w:num>
  <w:num w:numId="2" w16cid:durableId="1604532842">
    <w:abstractNumId w:val="1"/>
  </w:num>
  <w:num w:numId="3" w16cid:durableId="234751681">
    <w:abstractNumId w:val="2"/>
  </w:num>
  <w:num w:numId="4" w16cid:durableId="1490824567">
    <w:abstractNumId w:val="3"/>
  </w:num>
  <w:num w:numId="5" w16cid:durableId="616984404">
    <w:abstractNumId w:val="4"/>
  </w:num>
  <w:num w:numId="6" w16cid:durableId="47539030">
    <w:abstractNumId w:val="7"/>
  </w:num>
  <w:num w:numId="7" w16cid:durableId="2092848189">
    <w:abstractNumId w:val="6"/>
  </w:num>
  <w:num w:numId="8" w16cid:durableId="1265574044">
    <w:abstractNumId w:val="9"/>
  </w:num>
  <w:num w:numId="9" w16cid:durableId="2033416918">
    <w:abstractNumId w:val="8"/>
  </w:num>
  <w:num w:numId="10" w16cid:durableId="1595017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1211"/>
    <w:rsid w:val="000157A8"/>
    <w:rsid w:val="0002740F"/>
    <w:rsid w:val="00040562"/>
    <w:rsid w:val="000629EB"/>
    <w:rsid w:val="0006325C"/>
    <w:rsid w:val="000647CC"/>
    <w:rsid w:val="0008421D"/>
    <w:rsid w:val="0008444F"/>
    <w:rsid w:val="000877B1"/>
    <w:rsid w:val="00093901"/>
    <w:rsid w:val="00094465"/>
    <w:rsid w:val="000A112A"/>
    <w:rsid w:val="000A7443"/>
    <w:rsid w:val="000F675D"/>
    <w:rsid w:val="0011377E"/>
    <w:rsid w:val="001203EB"/>
    <w:rsid w:val="0012731E"/>
    <w:rsid w:val="00134B91"/>
    <w:rsid w:val="00146CFB"/>
    <w:rsid w:val="00175DBF"/>
    <w:rsid w:val="00177D9A"/>
    <w:rsid w:val="00186605"/>
    <w:rsid w:val="00186AA7"/>
    <w:rsid w:val="00193515"/>
    <w:rsid w:val="001A132C"/>
    <w:rsid w:val="001A57F5"/>
    <w:rsid w:val="001B70DC"/>
    <w:rsid w:val="001C0A4F"/>
    <w:rsid w:val="0022041A"/>
    <w:rsid w:val="00240D86"/>
    <w:rsid w:val="00243323"/>
    <w:rsid w:val="00246825"/>
    <w:rsid w:val="00250426"/>
    <w:rsid w:val="00264CD1"/>
    <w:rsid w:val="00272E34"/>
    <w:rsid w:val="00287D9B"/>
    <w:rsid w:val="002901BB"/>
    <w:rsid w:val="002A6165"/>
    <w:rsid w:val="002B6B6E"/>
    <w:rsid w:val="002C23C0"/>
    <w:rsid w:val="002D457C"/>
    <w:rsid w:val="002E015A"/>
    <w:rsid w:val="002E2FAF"/>
    <w:rsid w:val="002E31BF"/>
    <w:rsid w:val="003269ED"/>
    <w:rsid w:val="0033202D"/>
    <w:rsid w:val="00355629"/>
    <w:rsid w:val="003715E3"/>
    <w:rsid w:val="00381250"/>
    <w:rsid w:val="0038259A"/>
    <w:rsid w:val="0039235D"/>
    <w:rsid w:val="003D05F8"/>
    <w:rsid w:val="003D3BFD"/>
    <w:rsid w:val="003E0A71"/>
    <w:rsid w:val="003E29F9"/>
    <w:rsid w:val="003E77E3"/>
    <w:rsid w:val="004241D5"/>
    <w:rsid w:val="004418D4"/>
    <w:rsid w:val="004562AE"/>
    <w:rsid w:val="00460235"/>
    <w:rsid w:val="0046109E"/>
    <w:rsid w:val="00467CC2"/>
    <w:rsid w:val="0047107F"/>
    <w:rsid w:val="004859AB"/>
    <w:rsid w:val="0049777E"/>
    <w:rsid w:val="004A05F8"/>
    <w:rsid w:val="004A7EEC"/>
    <w:rsid w:val="004C1A8A"/>
    <w:rsid w:val="004C20D2"/>
    <w:rsid w:val="004C3DEF"/>
    <w:rsid w:val="004D2116"/>
    <w:rsid w:val="004D2282"/>
    <w:rsid w:val="004E1058"/>
    <w:rsid w:val="004E7A7C"/>
    <w:rsid w:val="004F49E7"/>
    <w:rsid w:val="005174F5"/>
    <w:rsid w:val="00520682"/>
    <w:rsid w:val="00530D28"/>
    <w:rsid w:val="005320B1"/>
    <w:rsid w:val="005327F0"/>
    <w:rsid w:val="00540486"/>
    <w:rsid w:val="00544BAB"/>
    <w:rsid w:val="00574B46"/>
    <w:rsid w:val="005C1E36"/>
    <w:rsid w:val="005D0F18"/>
    <w:rsid w:val="005D669B"/>
    <w:rsid w:val="005F78CA"/>
    <w:rsid w:val="006157CF"/>
    <w:rsid w:val="00621E75"/>
    <w:rsid w:val="00625345"/>
    <w:rsid w:val="006550F2"/>
    <w:rsid w:val="006564B5"/>
    <w:rsid w:val="00675E73"/>
    <w:rsid w:val="00680199"/>
    <w:rsid w:val="006835F4"/>
    <w:rsid w:val="006B0A1F"/>
    <w:rsid w:val="006C5A7B"/>
    <w:rsid w:val="006D204D"/>
    <w:rsid w:val="006E4924"/>
    <w:rsid w:val="006F6D86"/>
    <w:rsid w:val="007225B0"/>
    <w:rsid w:val="00725D67"/>
    <w:rsid w:val="00727BE5"/>
    <w:rsid w:val="00757AA2"/>
    <w:rsid w:val="00761E3D"/>
    <w:rsid w:val="0078119C"/>
    <w:rsid w:val="0078728C"/>
    <w:rsid w:val="00792F74"/>
    <w:rsid w:val="007B5E22"/>
    <w:rsid w:val="007C1BD2"/>
    <w:rsid w:val="007E104E"/>
    <w:rsid w:val="008110A4"/>
    <w:rsid w:val="0081544C"/>
    <w:rsid w:val="00817746"/>
    <w:rsid w:val="00836100"/>
    <w:rsid w:val="00844519"/>
    <w:rsid w:val="008560C8"/>
    <w:rsid w:val="00864776"/>
    <w:rsid w:val="008A3EC7"/>
    <w:rsid w:val="008A4770"/>
    <w:rsid w:val="008B489D"/>
    <w:rsid w:val="008B562B"/>
    <w:rsid w:val="008B61CF"/>
    <w:rsid w:val="008E0043"/>
    <w:rsid w:val="00903009"/>
    <w:rsid w:val="00931478"/>
    <w:rsid w:val="00932058"/>
    <w:rsid w:val="00934BF4"/>
    <w:rsid w:val="00936657"/>
    <w:rsid w:val="00963E90"/>
    <w:rsid w:val="00993991"/>
    <w:rsid w:val="009B0394"/>
    <w:rsid w:val="009B529D"/>
    <w:rsid w:val="009C2B1E"/>
    <w:rsid w:val="009E1DC6"/>
    <w:rsid w:val="009F1AB5"/>
    <w:rsid w:val="00A02EAA"/>
    <w:rsid w:val="00A135E1"/>
    <w:rsid w:val="00A17AD6"/>
    <w:rsid w:val="00A6099F"/>
    <w:rsid w:val="00A67400"/>
    <w:rsid w:val="00A75041"/>
    <w:rsid w:val="00A869D1"/>
    <w:rsid w:val="00A93987"/>
    <w:rsid w:val="00A957FB"/>
    <w:rsid w:val="00AA04C4"/>
    <w:rsid w:val="00AB75A3"/>
    <w:rsid w:val="00AD20C8"/>
    <w:rsid w:val="00AD2336"/>
    <w:rsid w:val="00AE4FD7"/>
    <w:rsid w:val="00AF3247"/>
    <w:rsid w:val="00B00406"/>
    <w:rsid w:val="00B028B5"/>
    <w:rsid w:val="00B065F4"/>
    <w:rsid w:val="00B27DDB"/>
    <w:rsid w:val="00B47A95"/>
    <w:rsid w:val="00B56D48"/>
    <w:rsid w:val="00B63144"/>
    <w:rsid w:val="00B85959"/>
    <w:rsid w:val="00B90E52"/>
    <w:rsid w:val="00BD66E6"/>
    <w:rsid w:val="00BE404F"/>
    <w:rsid w:val="00BE7416"/>
    <w:rsid w:val="00BF0747"/>
    <w:rsid w:val="00C422B0"/>
    <w:rsid w:val="00C77618"/>
    <w:rsid w:val="00C96C46"/>
    <w:rsid w:val="00CA12DC"/>
    <w:rsid w:val="00CB7DD8"/>
    <w:rsid w:val="00CF713B"/>
    <w:rsid w:val="00D00E87"/>
    <w:rsid w:val="00D07D3E"/>
    <w:rsid w:val="00D1676B"/>
    <w:rsid w:val="00D24FFE"/>
    <w:rsid w:val="00D305D4"/>
    <w:rsid w:val="00D328EA"/>
    <w:rsid w:val="00D45675"/>
    <w:rsid w:val="00D52E8F"/>
    <w:rsid w:val="00D77796"/>
    <w:rsid w:val="00D94B04"/>
    <w:rsid w:val="00D9726D"/>
    <w:rsid w:val="00DB6933"/>
    <w:rsid w:val="00DC5A78"/>
    <w:rsid w:val="00DC79E6"/>
    <w:rsid w:val="00DD7821"/>
    <w:rsid w:val="00DE414F"/>
    <w:rsid w:val="00E310A5"/>
    <w:rsid w:val="00E51772"/>
    <w:rsid w:val="00E535DC"/>
    <w:rsid w:val="00E763D4"/>
    <w:rsid w:val="00E771DA"/>
    <w:rsid w:val="00E92A5B"/>
    <w:rsid w:val="00E95657"/>
    <w:rsid w:val="00EC0AC4"/>
    <w:rsid w:val="00ED307A"/>
    <w:rsid w:val="00ED3BBF"/>
    <w:rsid w:val="00ED629E"/>
    <w:rsid w:val="00EE35A3"/>
    <w:rsid w:val="00EE68F0"/>
    <w:rsid w:val="00F13BE2"/>
    <w:rsid w:val="00F159D9"/>
    <w:rsid w:val="00F22EE1"/>
    <w:rsid w:val="00F26D3C"/>
    <w:rsid w:val="00F4549B"/>
    <w:rsid w:val="00F70266"/>
    <w:rsid w:val="00F841A5"/>
    <w:rsid w:val="00F84E83"/>
    <w:rsid w:val="00F91D4D"/>
    <w:rsid w:val="00FB4B10"/>
    <w:rsid w:val="00FD112C"/>
    <w:rsid w:val="00FD1870"/>
    <w:rsid w:val="00FE1798"/>
    <w:rsid w:val="00FE5837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67F8C0AE"/>
  <w15:docId w15:val="{8D5D34C4-7585-46A3-A571-B5E6838E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FE5837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FF6E-A5D7-4D72-B87A-3304360D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26</cp:revision>
  <cp:lastPrinted>2020-06-10T10:05:00Z</cp:lastPrinted>
  <dcterms:created xsi:type="dcterms:W3CDTF">2024-07-14T11:32:00Z</dcterms:created>
  <dcterms:modified xsi:type="dcterms:W3CDTF">2025-12-02T08:29:00Z</dcterms:modified>
</cp:coreProperties>
</file>